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E101430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EE34CA">
        <w:rPr>
          <w:rFonts w:ascii="Cambria" w:hAnsi="Cambria" w:cs="Arial"/>
          <w:b/>
          <w:bCs/>
        </w:rPr>
        <w:t>.7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A6BED4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EE34CA">
        <w:rPr>
          <w:rFonts w:ascii="Cambria" w:hAnsi="Cambria" w:cs="Arial"/>
          <w:b/>
          <w:bCs/>
          <w:sz w:val="22"/>
          <w:szCs w:val="22"/>
        </w:rPr>
        <w:t>Pakiet 7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</w:tblGrid>
      <w:tr w:rsidR="00EE34CA" w:rsidRPr="00EE34CA" w14:paraId="7DD2DE41" w14:textId="77777777" w:rsidTr="00EE34CA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B4908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18FFF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2011F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5E719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38C2E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99632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7E474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0724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AC5286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E6C4E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1BE2A6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E34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E34CA" w:rsidRPr="00EE34CA" w14:paraId="29AB77E6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56FA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9463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8739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ŁR-ORKA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6609D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Głęboka orka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51FD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2FC1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D730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366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BCDB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092D8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E486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68A4C911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3710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49F9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A5F1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ŁR-KULT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FE8790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Kultywatorowanie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37E8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A9587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73F9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09FF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57B1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09360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2982D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614E271D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27F66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E26F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90946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ŁR-BRON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5A9D6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11D5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F0E4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2E5A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0EBD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39AF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C370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76D0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5EBDBBE7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F7CB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F877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DA38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ŁR-TAL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18033A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Talerzowanie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0D24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125D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5C722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519E7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F6F6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0F2D8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1260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7399D375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E7E70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5494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92AA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ŁR-NAWM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E5CD76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Wysiew nawozów sztucznych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819A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E250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FE1F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DED1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9C7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9616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A458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053D3A26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2F0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325B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BA9C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ŁR-WAPN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1D73F6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Wapnowanie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68C7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6B05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85CB7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9A12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8831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9604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008C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07DB8FEF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C695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22EE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D6CBE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ŁR-WYSNAS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E18A4A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Wysiew nasion siewnikiem zbożowym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32DD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2A610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9918D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18A9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F9250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CC268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AEFB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48A93325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D83BE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3C12E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6BB2E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ŁR-OPRYSK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7B9C4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Mechaniczny oprysk chemiczny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E56D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555C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7D86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5DAF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DC64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CE432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B0770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551A0662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BFC0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FCA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D167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42E397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1D8F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D760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53BB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0A12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39F40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12FA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E8FA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23F6EBB6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BC16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373B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AA6D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5E8560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FB1D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5F8E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A2BB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C63CD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D723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43B9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E065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35AE0C20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D7B5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254E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417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B014A8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5260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FDE5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4 057,50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0824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37247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3F15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FB2B7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7CAD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360C1DD8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3F5E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E57D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BDB2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E2FBB2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ED32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8346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EF8B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9094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6DA57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30FB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011E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5168155A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1A72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6928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F4B10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AF6360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44D6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AB8F2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5E2C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A7F82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A581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18D1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DBFE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017DD28E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7F10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5FFB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F0FF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B3D7A4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4537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1FDFA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93730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6FE5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7F12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C0D3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39D7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00D43CC5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334A7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7C4C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60BD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D144B8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62C60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1171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EF03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276A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EA42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B806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A816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60ADFECB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C02F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9CC4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F180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POSZ-POST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69F35A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Poszukiwanie postrzałków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9949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751D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B297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20F2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EDA3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84EF9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A683E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50073C6A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49DA5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08BF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7934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PSY NAGAN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1AA665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Psy dzikarze w miocie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E5E2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333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BD90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1056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84A6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B4E6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B77F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24EE47EE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592F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4BDA4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C0C39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9DEA21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BE4E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967D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212A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25F3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AC26C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1B17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191AC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6CD008DE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A4422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4C1EB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0079F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141E4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rozdrabnianiem pokosu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9ADA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7DA1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6E9A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E1C62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3B357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40558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DDACF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6DBF1E29" w14:textId="77777777" w:rsidTr="00EE34CA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12C6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139B8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01A91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17F488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zbóż z wymłóceniem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CE6AA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9D8C1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D4B83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6D3E8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C33BD" w14:textId="77777777" w:rsidR="00EE34CA" w:rsidRPr="00EE34CA" w:rsidRDefault="00EE34CA" w:rsidP="00EE3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9A5F0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FBE95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E34CA" w:rsidRPr="00EE34CA" w14:paraId="112EB450" w14:textId="77777777" w:rsidTr="00EE34CA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F50866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0147B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E34CA" w:rsidRPr="00EE34CA" w14:paraId="5827D9AB" w14:textId="77777777" w:rsidTr="00EE34CA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C81DD4" w14:textId="77777777" w:rsidR="00EE34CA" w:rsidRPr="00EE34CA" w:rsidRDefault="00EE34CA" w:rsidP="00EE34C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E34C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32D33C4" w14:textId="77777777" w:rsidR="00EE34CA" w:rsidRPr="00EE34CA" w:rsidRDefault="00EE34CA" w:rsidP="00EE3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E3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297A28CA" w14:textId="77777777" w:rsidR="00EE34CA" w:rsidRDefault="00EE34C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BD64B71" w14:textId="77777777" w:rsidR="00EE34CA" w:rsidRDefault="00EE34C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718EB1E" w14:textId="77777777" w:rsidR="00EE34CA" w:rsidRDefault="00EE34C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200B929" w14:textId="77777777" w:rsidR="00EE34CA" w:rsidRDefault="00EE34C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CC3CE1" w14:textId="77777777" w:rsidR="00EE34CA" w:rsidRDefault="00EE34C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6483531" w14:textId="77777777" w:rsidR="00EE34CA" w:rsidRDefault="00EE34C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  <w:bookmarkStart w:id="4" w:name="_GoBack"/>
      <w:bookmarkEnd w:id="4"/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4B6DE" w14:textId="77777777" w:rsidR="00405BDC" w:rsidRDefault="00405BDC">
      <w:r>
        <w:separator/>
      </w:r>
    </w:p>
  </w:endnote>
  <w:endnote w:type="continuationSeparator" w:id="0">
    <w:p w14:paraId="647ED23E" w14:textId="77777777" w:rsidR="00405BDC" w:rsidRDefault="0040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E34CA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860F9" w14:textId="77777777" w:rsidR="00405BDC" w:rsidRDefault="00405BDC">
      <w:r>
        <w:separator/>
      </w:r>
    </w:p>
  </w:footnote>
  <w:footnote w:type="continuationSeparator" w:id="0">
    <w:p w14:paraId="36BA6980" w14:textId="77777777" w:rsidR="00405BDC" w:rsidRDefault="00405BD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BDC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4CA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667FF-CBEB-4FCD-8B1A-60E73F31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3</cp:revision>
  <cp:lastPrinted>2022-06-27T10:12:00Z</cp:lastPrinted>
  <dcterms:created xsi:type="dcterms:W3CDTF">2022-10-13T11:06:00Z</dcterms:created>
  <dcterms:modified xsi:type="dcterms:W3CDTF">2022-10-13T11:20:00Z</dcterms:modified>
</cp:coreProperties>
</file>